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7A5AC854"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8249C0" w:rsidRPr="008249C0">
        <w:rPr>
          <w:rFonts w:ascii="Calibri" w:eastAsia="Times New Roman" w:hAnsi="Calibri" w:cs="Calibri"/>
          <w:bCs w:val="0"/>
          <w:color w:val="auto"/>
          <w:szCs w:val="20"/>
        </w:rPr>
        <w:t>POST/DYS/OR/GZ/00162/2026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A5B7BB0" w:rsidR="00ED1618" w:rsidRPr="00263A5F" w:rsidRDefault="00ED1618" w:rsidP="00A600EF">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292986" w:rsidRPr="00292986">
        <w:rPr>
          <w:rFonts w:asciiTheme="minorHAnsi" w:hAnsiTheme="minorHAnsi" w:cs="Arial"/>
          <w:b/>
          <w:bCs/>
          <w:i/>
          <w:szCs w:val="22"/>
        </w:rPr>
        <w:t>„</w:t>
      </w:r>
      <w:r w:rsidR="00A600EF" w:rsidRPr="00A600EF">
        <w:rPr>
          <w:rFonts w:asciiTheme="minorHAnsi" w:hAnsiTheme="minorHAnsi" w:cs="Arial"/>
          <w:b/>
          <w:bCs/>
          <w:i/>
          <w:szCs w:val="22"/>
        </w:rPr>
        <w:t>Budowa przyłączy kablowych nN na obszarze działania Rejonu Energetycznego Sanok - 5 części</w:t>
      </w:r>
      <w:r w:rsidR="00A600EF">
        <w:rPr>
          <w:rFonts w:asciiTheme="minorHAnsi" w:hAnsiTheme="minorHAnsi" w:cs="Arial"/>
          <w:b/>
          <w:bCs/>
          <w:i/>
          <w:szCs w:val="22"/>
        </w:rPr>
        <w:t xml:space="preserve"> </w:t>
      </w:r>
      <w:r w:rsidR="00A600EF" w:rsidRPr="00A600EF">
        <w:rPr>
          <w:rFonts w:asciiTheme="minorHAnsi" w:hAnsiTheme="minorHAnsi" w:cs="Arial"/>
          <w:b/>
          <w:bCs/>
          <w:i/>
          <w:szCs w:val="22"/>
        </w:rPr>
        <w:t>(51 pozycji) "Pakiet nr XCIX</w:t>
      </w:r>
      <w:r w:rsidR="00292986" w:rsidRPr="00292986">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947DB" w14:textId="77777777" w:rsidR="00900DD7" w:rsidRDefault="00900DD7" w:rsidP="004A302B">
      <w:pPr>
        <w:spacing w:line="240" w:lineRule="auto"/>
      </w:pPr>
      <w:r>
        <w:separator/>
      </w:r>
    </w:p>
  </w:endnote>
  <w:endnote w:type="continuationSeparator" w:id="0">
    <w:p w14:paraId="76350524" w14:textId="77777777" w:rsidR="00900DD7" w:rsidRDefault="00900D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DEA9D" w14:textId="77777777" w:rsidR="00900DD7" w:rsidRDefault="00900DD7" w:rsidP="004A302B">
      <w:pPr>
        <w:spacing w:line="240" w:lineRule="auto"/>
      </w:pPr>
      <w:r>
        <w:separator/>
      </w:r>
    </w:p>
  </w:footnote>
  <w:footnote w:type="continuationSeparator" w:id="0">
    <w:p w14:paraId="33D7D16D" w14:textId="77777777" w:rsidR="00900DD7" w:rsidRDefault="00900DD7"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8249C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177"/>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986"/>
    <w:rsid w:val="002933B6"/>
    <w:rsid w:val="00293ABE"/>
    <w:rsid w:val="00293B49"/>
    <w:rsid w:val="0029407F"/>
    <w:rsid w:val="002940E3"/>
    <w:rsid w:val="002946F8"/>
    <w:rsid w:val="002959FE"/>
    <w:rsid w:val="002962DA"/>
    <w:rsid w:val="002A1E74"/>
    <w:rsid w:val="002A347B"/>
    <w:rsid w:val="002A3ECF"/>
    <w:rsid w:val="002A6128"/>
    <w:rsid w:val="002B096C"/>
    <w:rsid w:val="002B0F0A"/>
    <w:rsid w:val="002B2A7B"/>
    <w:rsid w:val="002B2E35"/>
    <w:rsid w:val="002B3312"/>
    <w:rsid w:val="002B47EA"/>
    <w:rsid w:val="002B4BFC"/>
    <w:rsid w:val="002B4D64"/>
    <w:rsid w:val="002B5456"/>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17C7"/>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80E"/>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F87"/>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43CB"/>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0948"/>
    <w:rsid w:val="0079100A"/>
    <w:rsid w:val="00791272"/>
    <w:rsid w:val="0079140B"/>
    <w:rsid w:val="00792212"/>
    <w:rsid w:val="00792F1C"/>
    <w:rsid w:val="00795EC8"/>
    <w:rsid w:val="007969CF"/>
    <w:rsid w:val="007971F1"/>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5E45"/>
    <w:rsid w:val="00817450"/>
    <w:rsid w:val="0081781C"/>
    <w:rsid w:val="00821056"/>
    <w:rsid w:val="00821E64"/>
    <w:rsid w:val="00822410"/>
    <w:rsid w:val="00822D63"/>
    <w:rsid w:val="008240A6"/>
    <w:rsid w:val="008249C0"/>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0DD7"/>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3F3C"/>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00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2F4D"/>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2A2D"/>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4F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97A4D"/>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0606"/>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3655"/>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5C79"/>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POST/DYS/OR/GZ/00162/2026                         </dmsv2SWPP2ObjectNumber>
    <dmsv2SWPP2SumMD5 xmlns="http://schemas.microsoft.com/sharepoint/v3">f5892d21663a1514547db38e08a9a3be</dmsv2SWPP2SumMD5>
    <dmsv2BaseMoved xmlns="http://schemas.microsoft.com/sharepoint/v3">false</dmsv2BaseMoved>
    <dmsv2BaseIsSensitive xmlns="http://schemas.microsoft.com/sharepoint/v3">true</dmsv2BaseIsSensitive>
    <dmsv2SWPP2IDSWPP2 xmlns="http://schemas.microsoft.com/sharepoint/v3">703999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24168146</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00000001000700030000000f000000000000</dmsv2SWPP2ObjectDepartment>
    <dmsv2SWPP2ObjectName xmlns="http://schemas.microsoft.com/sharepoint/v3">Postępowanie</dmsv2SWPP2ObjectName>
    <_dlc_DocId xmlns="a19cb1c7-c5c7-46d4-85ae-d83685407bba">JEUP5JKVCYQC-1398355148-745</_dlc_DocId>
    <_dlc_DocIdUrl xmlns="a19cb1c7-c5c7-46d4-85ae-d83685407bba">
      <Url>https://swpp2.dms.gkpge.pl/sites/41/_layouts/15/DocIdRedir.aspx?ID=JEUP5JKVCYQC-1398355148-745</Url>
      <Description>JEUP5JKVCYQC-1398355148-745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812E02A-46E6-491E-B575-2AD192C78ECD}"/>
</file>

<file path=customXml/itemProps5.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6.xml><?xml version="1.0" encoding="utf-8"?>
<ds:datastoreItem xmlns:ds="http://schemas.openxmlformats.org/officeDocument/2006/customXml" ds:itemID="{20B0EB07-325D-4F10-B334-D71C280B513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753</Words>
  <Characters>4521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50</cp:revision>
  <cp:lastPrinted>2020-02-27T07:25:00Z</cp:lastPrinted>
  <dcterms:created xsi:type="dcterms:W3CDTF">2021-01-25T08:27:00Z</dcterms:created>
  <dcterms:modified xsi:type="dcterms:W3CDTF">2026-01-22T06:41:00Z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4001b916-94e7-4241-b783-8af80ebe8127</vt:lpwstr>
  </property>
</Properties>
</file>